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7BE6" w14:textId="15AF45E1" w:rsidR="0033333A" w:rsidRPr="001B1A6F" w:rsidRDefault="001B1A6F" w:rsidP="001B1A6F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 : </w:t>
      </w:r>
      <w:r w:rsidR="00A80E24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/D/ZP/202</w:t>
      </w:r>
      <w:r w:rsidR="008B0A98">
        <w:rPr>
          <w:rFonts w:ascii="Calibri" w:hAnsi="Calibri" w:cs="Calibri"/>
          <w:b/>
          <w:sz w:val="22"/>
          <w:szCs w:val="22"/>
        </w:rPr>
        <w:t>5</w:t>
      </w:r>
      <w:r w:rsidRPr="001B1A6F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B92C2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Pr="00B92C2A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do SWZ</w:t>
      </w:r>
    </w:p>
    <w:p w14:paraId="3F0E1B4C" w14:textId="77777777" w:rsidR="008971E6" w:rsidRPr="00B92C2A" w:rsidRDefault="008971E6" w:rsidP="008971E6">
      <w:pPr>
        <w:pStyle w:val="Tytu"/>
        <w:spacing w:line="360" w:lineRule="auto"/>
        <w:rPr>
          <w:rFonts w:ascii="Calibri" w:hAnsi="Calibri" w:cs="Calibri"/>
          <w:sz w:val="22"/>
          <w:szCs w:val="22"/>
        </w:rPr>
      </w:pPr>
    </w:p>
    <w:p w14:paraId="1B39FCF1" w14:textId="77777777" w:rsidR="008971E6" w:rsidRPr="00B92C2A" w:rsidRDefault="008971E6" w:rsidP="001B1A6F">
      <w:pPr>
        <w:spacing w:before="240" w:line="360" w:lineRule="auto"/>
        <w:ind w:right="87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OŚWIADCZENIE WYKONAWCY</w:t>
      </w:r>
      <w:r w:rsidRPr="00B92C2A">
        <w:rPr>
          <w:rFonts w:ascii="Calibri" w:hAnsi="Calibri" w:cs="Calibri"/>
          <w:b/>
          <w:sz w:val="22"/>
          <w:szCs w:val="22"/>
        </w:rPr>
        <w:br/>
        <w:t xml:space="preserve">składane na podstawie art. 125 ust. 1 ustawy z dnia 11 września 2019 r. </w:t>
      </w:r>
    </w:p>
    <w:p w14:paraId="1AA96439" w14:textId="77777777" w:rsidR="008971E6" w:rsidRDefault="008971E6" w:rsidP="00F66C19">
      <w:pPr>
        <w:spacing w:line="360" w:lineRule="auto"/>
        <w:ind w:right="875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Prawo zamówień publicznych</w:t>
      </w:r>
    </w:p>
    <w:p w14:paraId="56D082F0" w14:textId="500AFB50" w:rsidR="0086794A" w:rsidRPr="0086794A" w:rsidRDefault="001B1A6F" w:rsidP="0086794A">
      <w:pPr>
        <w:spacing w:before="9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F66C19">
        <w:rPr>
          <w:rFonts w:ascii="Calibri" w:hAnsi="Calibri" w:cs="Calibri"/>
          <w:b/>
          <w:sz w:val="22"/>
          <w:szCs w:val="22"/>
        </w:rPr>
        <w:t xml:space="preserve">Dotyczy: </w:t>
      </w:r>
      <w:r w:rsidR="0086794A" w:rsidRPr="0086794A">
        <w:rPr>
          <w:rFonts w:asciiTheme="minorHAnsi" w:hAnsiTheme="minorHAnsi" w:cstheme="minorHAnsi"/>
          <w:b/>
          <w:sz w:val="22"/>
          <w:szCs w:val="22"/>
        </w:rPr>
        <w:t>Dostawa kamizelek ochronnych KR1/SP1 dla zespołów ratownictwa medycznego</w:t>
      </w:r>
    </w:p>
    <w:p w14:paraId="6F769ACC" w14:textId="643AE588" w:rsidR="001B1A6F" w:rsidRPr="0086794A" w:rsidRDefault="0086794A" w:rsidP="00951BEA">
      <w:pPr>
        <w:spacing w:after="121" w:line="259" w:lineRule="auto"/>
        <w:ind w:left="851" w:hanging="567"/>
        <w:rPr>
          <w:rFonts w:asciiTheme="minorHAnsi" w:hAnsiTheme="minorHAnsi" w:cstheme="minorHAnsi"/>
          <w:sz w:val="22"/>
          <w:szCs w:val="22"/>
        </w:rPr>
      </w:pPr>
      <w:r w:rsidRPr="0086794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86794A">
        <w:rPr>
          <w:rFonts w:asciiTheme="minorHAnsi" w:hAnsiTheme="minorHAnsi" w:cstheme="minorHAnsi"/>
          <w:b/>
          <w:sz w:val="22"/>
          <w:szCs w:val="22"/>
        </w:rPr>
        <w:t>Bielskiego Pogotowia Ratunkowego</w:t>
      </w:r>
    </w:p>
    <w:p w14:paraId="341D77E0" w14:textId="77777777"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Reprezentując firmę</w:t>
      </w:r>
      <w:r w:rsidRPr="00B92C2A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...............................................................................................................................................</w:t>
      </w:r>
    </w:p>
    <w:p w14:paraId="698C9846" w14:textId="77777777"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51BAB5B5" w14:textId="77777777" w:rsidR="008971E6" w:rsidRPr="00B92C2A" w:rsidRDefault="008971E6" w:rsidP="008971E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02D9B966" w14:textId="77777777"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w imieniu swoim i reprezentowanej przeze mnie firmy:</w:t>
      </w:r>
    </w:p>
    <w:p w14:paraId="75AA2CF5" w14:textId="77777777"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C8BA7F9" w14:textId="77777777" w:rsidR="00F66C19" w:rsidRDefault="008971E6" w:rsidP="008971E6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Oświadczam, że nie podlegam wykluczeniu z postępowania na podstawie art. 108 ust. 1 pkt 1-6 ustawy Pzp.</w:t>
      </w:r>
    </w:p>
    <w:p w14:paraId="34B7B454" w14:textId="77777777" w:rsidR="00925E95" w:rsidRPr="00F66C19" w:rsidRDefault="008971E6" w:rsidP="008971E6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F66C19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F66C19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 art. 108 ust. 1, 2, 5  ustawy Pzp) </w:t>
      </w:r>
      <w:r w:rsidRPr="00F66C19">
        <w:rPr>
          <w:rFonts w:ascii="Calibri" w:hAnsi="Calibri" w:cs="Calibri"/>
          <w:sz w:val="22"/>
          <w:szCs w:val="22"/>
        </w:rPr>
        <w:t>Jednocześnie oświadczam, że w</w:t>
      </w:r>
      <w:r w:rsidR="00E7470D" w:rsidRPr="00F66C19">
        <w:rPr>
          <w:rFonts w:ascii="Calibri" w:hAnsi="Calibri" w:cs="Calibri"/>
          <w:sz w:val="22"/>
          <w:szCs w:val="22"/>
        </w:rPr>
        <w:t xml:space="preserve"> </w:t>
      </w:r>
      <w:r w:rsidRPr="00F66C19">
        <w:rPr>
          <w:rFonts w:ascii="Calibri" w:hAnsi="Calibri" w:cs="Calibri"/>
          <w:sz w:val="22"/>
          <w:szCs w:val="22"/>
        </w:rPr>
        <w:t>związku z ww. okoli</w:t>
      </w:r>
      <w:r w:rsidR="00925E95" w:rsidRPr="00F66C19">
        <w:rPr>
          <w:rFonts w:ascii="Calibri" w:hAnsi="Calibri" w:cs="Calibri"/>
          <w:sz w:val="22"/>
          <w:szCs w:val="22"/>
        </w:rPr>
        <w:t xml:space="preserve">cznością, na podstawie art. 110 </w:t>
      </w:r>
      <w:r w:rsidRPr="00F66C19">
        <w:rPr>
          <w:rFonts w:ascii="Calibri" w:hAnsi="Calibri" w:cs="Calibri"/>
          <w:sz w:val="22"/>
          <w:szCs w:val="22"/>
        </w:rPr>
        <w:t>ust. 2 ustawy Pzp podjąłem następujące środki naprawcze:</w:t>
      </w:r>
      <w:r w:rsidR="00E7470D" w:rsidRPr="00F66C19">
        <w:rPr>
          <w:rFonts w:ascii="Calibri" w:hAnsi="Calibri" w:cs="Calibri"/>
          <w:sz w:val="22"/>
          <w:szCs w:val="22"/>
        </w:rPr>
        <w:t xml:space="preserve"> </w:t>
      </w:r>
    </w:p>
    <w:p w14:paraId="068DCF30" w14:textId="77777777" w:rsidR="008971E6" w:rsidRPr="00B92C2A" w:rsidRDefault="008971E6" w:rsidP="008971E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………………………………</w:t>
      </w:r>
      <w:r w:rsidR="00925E95">
        <w:rPr>
          <w:rFonts w:ascii="Calibri" w:hAnsi="Calibri" w:cs="Calibri"/>
          <w:sz w:val="22"/>
          <w:szCs w:val="22"/>
        </w:rPr>
        <w:t>…………..</w:t>
      </w:r>
      <w:r w:rsidRPr="00B92C2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095221A8" w14:textId="77777777" w:rsidR="00F66C19" w:rsidRDefault="008971E6" w:rsidP="00F66C19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……………………………………………</w:t>
      </w:r>
      <w:r w:rsidR="00925E95">
        <w:rPr>
          <w:rFonts w:ascii="Calibri" w:hAnsi="Calibri" w:cs="Calibri"/>
          <w:sz w:val="22"/>
          <w:szCs w:val="22"/>
        </w:rPr>
        <w:t>…………..</w:t>
      </w:r>
      <w:r w:rsidRPr="00B92C2A">
        <w:rPr>
          <w:rFonts w:ascii="Calibri" w:hAnsi="Calibri" w:cs="Calibri"/>
          <w:sz w:val="22"/>
          <w:szCs w:val="22"/>
        </w:rPr>
        <w:t>……………………………………………………………</w:t>
      </w:r>
    </w:p>
    <w:p w14:paraId="2EE1ECDE" w14:textId="0596DD57" w:rsidR="00F66C19" w:rsidRPr="00CC3B70" w:rsidRDefault="00CC3B70" w:rsidP="0086794A">
      <w:pPr>
        <w:pStyle w:val="Akapitzlist"/>
        <w:numPr>
          <w:ilvl w:val="0"/>
          <w:numId w:val="22"/>
        </w:numPr>
        <w:ind w:left="284" w:hanging="284"/>
        <w:rPr>
          <w:rFonts w:cs="Calibri"/>
        </w:rPr>
      </w:pPr>
      <w:r w:rsidRPr="00CC3B70">
        <w:rPr>
          <w:rFonts w:cs="Calibri"/>
        </w:rPr>
        <w:t>Oświadczam, że nie podlegam wykluczeniu z postępowania na podstawie art. 7 ust. 1 pkt. 1-3 ustawy z dnia 13 kwietnia 2022 r. o szczególnych rozwiązaniach w zakresie przeciwdziałania wspieraniu agresji na Ukrainę oraz służących ochronie bezpieczeństwa narodowego.</w:t>
      </w:r>
    </w:p>
    <w:p w14:paraId="2C48DB63" w14:textId="77777777" w:rsidR="008971E6" w:rsidRPr="00F66C19" w:rsidRDefault="008971E6" w:rsidP="008971E6">
      <w:pPr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66C19">
        <w:rPr>
          <w:rFonts w:ascii="Calibri" w:hAnsi="Calibri" w:cs="Calibri"/>
          <w:sz w:val="22"/>
          <w:szCs w:val="22"/>
        </w:rPr>
        <w:t>Oświadczam, że wszystkie informacje podane w powyższ</w:t>
      </w:r>
      <w:r w:rsidR="00E7470D" w:rsidRPr="00F66C19">
        <w:rPr>
          <w:rFonts w:ascii="Calibri" w:hAnsi="Calibri" w:cs="Calibri"/>
          <w:sz w:val="22"/>
          <w:szCs w:val="22"/>
        </w:rPr>
        <w:t xml:space="preserve">ych oświadczeniach są aktualne </w:t>
      </w:r>
      <w:r w:rsidRPr="00F66C19">
        <w:rPr>
          <w:rFonts w:ascii="Calibri" w:hAnsi="Calibri" w:cs="Calibr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2153D89" w14:textId="77777777" w:rsidR="008971E6" w:rsidRPr="00B92C2A" w:rsidRDefault="008971E6" w:rsidP="008971E6">
      <w:pPr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03E658B6" w14:textId="77777777" w:rsidR="008971E6" w:rsidRPr="00B92C2A" w:rsidRDefault="008971E6" w:rsidP="008971E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14:paraId="36E5EA7A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elektroniczny kwalifikowany</w:t>
      </w:r>
    </w:p>
    <w:p w14:paraId="2D61292C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20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osobisty</w:t>
      </w:r>
    </w:p>
    <w:p w14:paraId="037545E5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osoby/-ób uprawnionej/-ych</w:t>
      </w:r>
    </w:p>
    <w:p w14:paraId="45070B8D" w14:textId="77777777" w:rsidR="008971E6" w:rsidRPr="00925E95" w:rsidRDefault="008971E6" w:rsidP="00FF210A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do reprezentowania Wykonawcy lub pełnomocnika</w:t>
      </w:r>
    </w:p>
    <w:p w14:paraId="3A530441" w14:textId="77777777" w:rsidR="00BB29B6" w:rsidRPr="00925E95" w:rsidRDefault="00BB29B6" w:rsidP="008971E6">
      <w:pPr>
        <w:jc w:val="both"/>
        <w:rPr>
          <w:rFonts w:ascii="Calibri" w:hAnsi="Calibri" w:cs="Calibri"/>
          <w:b/>
          <w:sz w:val="20"/>
          <w:szCs w:val="22"/>
        </w:rPr>
      </w:pPr>
    </w:p>
    <w:p w14:paraId="1DD6F7E6" w14:textId="77777777" w:rsidR="00BB29B6" w:rsidRPr="00925E95" w:rsidRDefault="00BB29B6" w:rsidP="008971E6">
      <w:pPr>
        <w:jc w:val="both"/>
        <w:rPr>
          <w:rFonts w:ascii="Calibri" w:hAnsi="Calibri" w:cs="Calibri"/>
          <w:b/>
          <w:sz w:val="20"/>
          <w:szCs w:val="22"/>
        </w:rPr>
      </w:pPr>
    </w:p>
    <w:p w14:paraId="5AF0F491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68E3397D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70214FF1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4904C118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4CAE70C6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BB29B6" w:rsidSect="00107B64">
      <w:headerReference w:type="even" r:id="rId8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F0727" w14:textId="77777777" w:rsidR="00B34A1A" w:rsidRDefault="00B34A1A">
      <w:r>
        <w:separator/>
      </w:r>
    </w:p>
  </w:endnote>
  <w:endnote w:type="continuationSeparator" w:id="0">
    <w:p w14:paraId="0F6FB31D" w14:textId="77777777" w:rsidR="00B34A1A" w:rsidRDefault="00B3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802C9" w14:textId="77777777" w:rsidR="00B34A1A" w:rsidRDefault="00B34A1A">
      <w:r>
        <w:separator/>
      </w:r>
    </w:p>
  </w:footnote>
  <w:footnote w:type="continuationSeparator" w:id="0">
    <w:p w14:paraId="42059293" w14:textId="77777777" w:rsidR="00B34A1A" w:rsidRDefault="00B3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4269" w14:textId="77777777"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68E67C20" w14:textId="77777777"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74BAC"/>
    <w:multiLevelType w:val="hybridMultilevel"/>
    <w:tmpl w:val="E058479C"/>
    <w:lvl w:ilvl="0" w:tplc="979CA3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03BBF"/>
    <w:multiLevelType w:val="hybridMultilevel"/>
    <w:tmpl w:val="613CAEF0"/>
    <w:name w:val="WW8Num68222"/>
    <w:lvl w:ilvl="0" w:tplc="C41C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96DF76" w:tentative="1">
      <w:start w:val="1"/>
      <w:numFmt w:val="lowerLetter"/>
      <w:lvlText w:val="%2."/>
      <w:lvlJc w:val="left"/>
      <w:pPr>
        <w:ind w:left="1440" w:hanging="360"/>
      </w:pPr>
    </w:lvl>
    <w:lvl w:ilvl="2" w:tplc="5B0E861C" w:tentative="1">
      <w:start w:val="1"/>
      <w:numFmt w:val="lowerRoman"/>
      <w:lvlText w:val="%3."/>
      <w:lvlJc w:val="right"/>
      <w:pPr>
        <w:ind w:left="2160" w:hanging="180"/>
      </w:pPr>
    </w:lvl>
    <w:lvl w:ilvl="3" w:tplc="4C3AD4B8" w:tentative="1">
      <w:start w:val="1"/>
      <w:numFmt w:val="decimal"/>
      <w:lvlText w:val="%4."/>
      <w:lvlJc w:val="left"/>
      <w:pPr>
        <w:ind w:left="2880" w:hanging="360"/>
      </w:pPr>
    </w:lvl>
    <w:lvl w:ilvl="4" w:tplc="2772BAA0" w:tentative="1">
      <w:start w:val="1"/>
      <w:numFmt w:val="lowerLetter"/>
      <w:lvlText w:val="%5."/>
      <w:lvlJc w:val="left"/>
      <w:pPr>
        <w:ind w:left="3600" w:hanging="360"/>
      </w:pPr>
    </w:lvl>
    <w:lvl w:ilvl="5" w:tplc="10EEDFC0" w:tentative="1">
      <w:start w:val="1"/>
      <w:numFmt w:val="lowerRoman"/>
      <w:lvlText w:val="%6."/>
      <w:lvlJc w:val="right"/>
      <w:pPr>
        <w:ind w:left="4320" w:hanging="180"/>
      </w:pPr>
    </w:lvl>
    <w:lvl w:ilvl="6" w:tplc="71E25BC4" w:tentative="1">
      <w:start w:val="1"/>
      <w:numFmt w:val="decimal"/>
      <w:lvlText w:val="%7."/>
      <w:lvlJc w:val="left"/>
      <w:pPr>
        <w:ind w:left="5040" w:hanging="360"/>
      </w:pPr>
    </w:lvl>
    <w:lvl w:ilvl="7" w:tplc="F9DE4638" w:tentative="1">
      <w:start w:val="1"/>
      <w:numFmt w:val="lowerLetter"/>
      <w:lvlText w:val="%8."/>
      <w:lvlJc w:val="left"/>
      <w:pPr>
        <w:ind w:left="5760" w:hanging="360"/>
      </w:pPr>
    </w:lvl>
    <w:lvl w:ilvl="8" w:tplc="3D88D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E71E2"/>
    <w:multiLevelType w:val="hybridMultilevel"/>
    <w:tmpl w:val="6A1651F8"/>
    <w:lvl w:ilvl="0" w:tplc="F35EDE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5904474">
    <w:abstractNumId w:val="27"/>
  </w:num>
  <w:num w:numId="2" w16cid:durableId="893388910">
    <w:abstractNumId w:val="17"/>
  </w:num>
  <w:num w:numId="3" w16cid:durableId="16733401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96036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37276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57892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03609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99248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9895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25070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0231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73319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20725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1738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21086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01747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5880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44138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6350351">
    <w:abstractNumId w:val="24"/>
  </w:num>
  <w:num w:numId="20" w16cid:durableId="1156801080">
    <w:abstractNumId w:val="12"/>
  </w:num>
  <w:num w:numId="21" w16cid:durableId="101802333">
    <w:abstractNumId w:val="11"/>
  </w:num>
  <w:num w:numId="22" w16cid:durableId="2008433036">
    <w:abstractNumId w:val="21"/>
  </w:num>
  <w:num w:numId="23" w16cid:durableId="37751432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0758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485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B1A6F"/>
    <w:rsid w:val="001C4EE1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20892"/>
    <w:rsid w:val="00221A21"/>
    <w:rsid w:val="00222E1E"/>
    <w:rsid w:val="00223634"/>
    <w:rsid w:val="00227917"/>
    <w:rsid w:val="002319F9"/>
    <w:rsid w:val="00233455"/>
    <w:rsid w:val="0023672A"/>
    <w:rsid w:val="00237AE3"/>
    <w:rsid w:val="00237D7B"/>
    <w:rsid w:val="002401A8"/>
    <w:rsid w:val="00240319"/>
    <w:rsid w:val="0024155F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D016E"/>
    <w:rsid w:val="002D121B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637A"/>
    <w:rsid w:val="003035DE"/>
    <w:rsid w:val="00303F78"/>
    <w:rsid w:val="00304B39"/>
    <w:rsid w:val="00304E00"/>
    <w:rsid w:val="003050C7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5C7D"/>
    <w:rsid w:val="00495DC1"/>
    <w:rsid w:val="00496D13"/>
    <w:rsid w:val="004976FA"/>
    <w:rsid w:val="004A2991"/>
    <w:rsid w:val="004A314A"/>
    <w:rsid w:val="004A3328"/>
    <w:rsid w:val="004A4D8F"/>
    <w:rsid w:val="004A644A"/>
    <w:rsid w:val="004A7972"/>
    <w:rsid w:val="004B00C0"/>
    <w:rsid w:val="004B249C"/>
    <w:rsid w:val="004B31DF"/>
    <w:rsid w:val="004B495A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32C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045"/>
    <w:rsid w:val="00562862"/>
    <w:rsid w:val="00564974"/>
    <w:rsid w:val="00565604"/>
    <w:rsid w:val="005662B9"/>
    <w:rsid w:val="0056660C"/>
    <w:rsid w:val="005701E7"/>
    <w:rsid w:val="00570230"/>
    <w:rsid w:val="0057143E"/>
    <w:rsid w:val="0057163B"/>
    <w:rsid w:val="00572363"/>
    <w:rsid w:val="00574932"/>
    <w:rsid w:val="005830E5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5F6A7E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415A"/>
    <w:rsid w:val="00660338"/>
    <w:rsid w:val="00660BC3"/>
    <w:rsid w:val="00662A5D"/>
    <w:rsid w:val="00664D40"/>
    <w:rsid w:val="006650CA"/>
    <w:rsid w:val="00665BEA"/>
    <w:rsid w:val="00666D06"/>
    <w:rsid w:val="0066750B"/>
    <w:rsid w:val="00670B86"/>
    <w:rsid w:val="0067223E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393E"/>
    <w:rsid w:val="00694113"/>
    <w:rsid w:val="00694B37"/>
    <w:rsid w:val="006972F9"/>
    <w:rsid w:val="006A092E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3252"/>
    <w:rsid w:val="00813E40"/>
    <w:rsid w:val="0082134D"/>
    <w:rsid w:val="00822C1A"/>
    <w:rsid w:val="0082358F"/>
    <w:rsid w:val="00824B74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0788"/>
    <w:rsid w:val="00861DA4"/>
    <w:rsid w:val="0086255F"/>
    <w:rsid w:val="00863564"/>
    <w:rsid w:val="0086560D"/>
    <w:rsid w:val="00866E18"/>
    <w:rsid w:val="00867890"/>
    <w:rsid w:val="0086794A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90609"/>
    <w:rsid w:val="008906CC"/>
    <w:rsid w:val="00890DDB"/>
    <w:rsid w:val="008914AF"/>
    <w:rsid w:val="008923F5"/>
    <w:rsid w:val="00894B59"/>
    <w:rsid w:val="00894F97"/>
    <w:rsid w:val="00896C4B"/>
    <w:rsid w:val="008971E6"/>
    <w:rsid w:val="008A0DF1"/>
    <w:rsid w:val="008A10DA"/>
    <w:rsid w:val="008A1527"/>
    <w:rsid w:val="008A2753"/>
    <w:rsid w:val="008A3F0B"/>
    <w:rsid w:val="008A4D97"/>
    <w:rsid w:val="008A4F93"/>
    <w:rsid w:val="008A527D"/>
    <w:rsid w:val="008A5A83"/>
    <w:rsid w:val="008A628C"/>
    <w:rsid w:val="008A6647"/>
    <w:rsid w:val="008B09C4"/>
    <w:rsid w:val="008B0A98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1BEA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734"/>
    <w:rsid w:val="00A75E59"/>
    <w:rsid w:val="00A80E24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4A1A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1BDB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3B70"/>
    <w:rsid w:val="00CC435D"/>
    <w:rsid w:val="00CC46C5"/>
    <w:rsid w:val="00CC6DFC"/>
    <w:rsid w:val="00CC7305"/>
    <w:rsid w:val="00CD0028"/>
    <w:rsid w:val="00CD0605"/>
    <w:rsid w:val="00CD59BE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4369"/>
    <w:rsid w:val="00F64691"/>
    <w:rsid w:val="00F6659D"/>
    <w:rsid w:val="00F6659E"/>
    <w:rsid w:val="00F66C19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F4EA6"/>
  <w15:chartTrackingRefBased/>
  <w15:docId w15:val="{279D393B-413B-470A-9C57-60D4A6B2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Tekstpodstawowy21">
    <w:name w:val="Tekst podstawowy 21"/>
    <w:basedOn w:val="Normalny"/>
    <w:rsid w:val="00BA7646"/>
    <w:pPr>
      <w:widowControl w:val="0"/>
      <w:suppressAutoHyphens/>
    </w:pPr>
    <w:rPr>
      <w:rFonts w:eastAsia="Arial Unicode MS"/>
      <w:sz w:val="20"/>
      <w:szCs w:val="20"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0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A85E1D"/>
    <w:rPr>
      <w:rFonts w:eastAsia="Calibri"/>
      <w:lang w:eastAsia="en-GB"/>
    </w:rPr>
  </w:style>
  <w:style w:type="character" w:customStyle="1" w:styleId="NagwekZnak">
    <w:name w:val="Nagłówek Znak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aliases w:val="l2 Znak,I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C3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9CF36-9EE5-48C0-A12F-61E9C31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Monika Handzlik</dc:creator>
  <cp:keywords/>
  <cp:lastModifiedBy>pracownik</cp:lastModifiedBy>
  <cp:revision>6</cp:revision>
  <cp:lastPrinted>2024-08-29T09:36:00Z</cp:lastPrinted>
  <dcterms:created xsi:type="dcterms:W3CDTF">2024-10-21T07:28:00Z</dcterms:created>
  <dcterms:modified xsi:type="dcterms:W3CDTF">2025-12-09T09:08:00Z</dcterms:modified>
</cp:coreProperties>
</file>